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17C4B" w14:textId="77777777" w:rsidR="008A4A31" w:rsidRDefault="008A4A31" w:rsidP="008A4A31">
      <w:pPr>
        <w:tabs>
          <w:tab w:val="left" w:pos="5964"/>
        </w:tabs>
        <w:autoSpaceDE w:val="0"/>
        <w:spacing w:after="120" w:line="276" w:lineRule="auto"/>
        <w:jc w:val="center"/>
      </w:pPr>
      <w:r>
        <w:rPr>
          <w:b/>
          <w:bCs/>
        </w:rPr>
        <w:t>SCHEDA TECNICA DI AUTO-ATTRIBUZIONE DEL PUNTEGGIO</w:t>
      </w:r>
    </w:p>
    <w:p w14:paraId="044A4974" w14:textId="77777777" w:rsidR="008A4A31" w:rsidRDefault="008A4A31" w:rsidP="008A4A31">
      <w:pPr>
        <w:autoSpaceDE w:val="0"/>
        <w:spacing w:after="120" w:line="276" w:lineRule="auto"/>
        <w:jc w:val="center"/>
        <w:rPr>
          <w:rFonts w:ascii="Calibri" w:eastAsia="Calibri" w:hAnsi="Calibri" w:cs="Calibri"/>
          <w:b/>
          <w:bCs/>
          <w:sz w:val="28"/>
          <w:szCs w:val="28"/>
          <w:lang w:eastAsia="en-US"/>
        </w:rPr>
      </w:pPr>
    </w:p>
    <w:p w14:paraId="30F09286" w14:textId="77777777" w:rsidR="008A4A31" w:rsidRDefault="008A4A31" w:rsidP="008A4A31">
      <w:pPr>
        <w:autoSpaceDE w:val="0"/>
        <w:rPr>
          <w:rFonts w:ascii="Calibri" w:eastAsia="Calibri" w:hAnsi="Calibri" w:cs="Calibri"/>
          <w:b/>
          <w:bCs/>
          <w:lang w:eastAsia="en-US"/>
        </w:rPr>
      </w:pPr>
    </w:p>
    <w:p w14:paraId="1831FF0A" w14:textId="77777777" w:rsidR="008A4A31" w:rsidRDefault="008A4A31" w:rsidP="008A4A31">
      <w:pPr>
        <w:autoSpaceDE w:val="0"/>
        <w:spacing w:line="276" w:lineRule="auto"/>
        <w:rPr>
          <w:rFonts w:ascii="Calibri" w:eastAsia="Calibri" w:hAnsi="Calibri" w:cs="Calibri"/>
          <w:b/>
          <w:bCs/>
          <w:lang w:eastAsia="en-US"/>
        </w:rPr>
      </w:pPr>
    </w:p>
    <w:p w14:paraId="5111ECBC" w14:textId="77777777" w:rsidR="008A4A31" w:rsidRDefault="008A4A31" w:rsidP="008A4A31">
      <w:pPr>
        <w:autoSpaceDE w:val="0"/>
        <w:spacing w:line="276" w:lineRule="auto"/>
      </w:pPr>
      <w:r>
        <w:rPr>
          <w:rFonts w:eastAsia="Calibri"/>
          <w:b/>
          <w:bCs/>
          <w:lang w:eastAsia="en-US"/>
        </w:rPr>
        <w:t>Partenariato: __________________________________________________________________</w:t>
      </w:r>
    </w:p>
    <w:p w14:paraId="37B3DACA" w14:textId="77777777" w:rsidR="008A4A31" w:rsidRDefault="008A4A31" w:rsidP="008A4A31">
      <w:pPr>
        <w:autoSpaceDE w:val="0"/>
        <w:spacing w:line="276" w:lineRule="auto"/>
      </w:pPr>
      <w:r>
        <w:rPr>
          <w:rFonts w:eastAsia="Calibri"/>
          <w:b/>
          <w:bCs/>
          <w:lang w:eastAsia="en-US"/>
        </w:rPr>
        <w:t>Progetto: _____________________________________________________________________</w:t>
      </w:r>
    </w:p>
    <w:p w14:paraId="09DD3FD8" w14:textId="77777777" w:rsidR="008A4A31" w:rsidRDefault="008A4A31" w:rsidP="008A4A31">
      <w:pPr>
        <w:autoSpaceDE w:val="0"/>
        <w:spacing w:line="276" w:lineRule="auto"/>
      </w:pPr>
      <w:r>
        <w:rPr>
          <w:rFonts w:eastAsia="Calibri"/>
          <w:b/>
          <w:bCs/>
          <w:lang w:eastAsia="en-US"/>
        </w:rPr>
        <w:t>Acronimo: ____________________________________________________________________</w:t>
      </w:r>
    </w:p>
    <w:p w14:paraId="07E6E763" w14:textId="77777777" w:rsidR="008A4A31" w:rsidRDefault="008A4A31" w:rsidP="008A4A31">
      <w:pPr>
        <w:autoSpaceDE w:val="0"/>
        <w:rPr>
          <w:rFonts w:eastAsia="Calibri"/>
          <w:b/>
          <w:bCs/>
          <w:lang w:eastAsia="en-US"/>
        </w:rPr>
      </w:pPr>
    </w:p>
    <w:p w14:paraId="2B95A937" w14:textId="4F7BD61F" w:rsidR="00F04C23" w:rsidRDefault="00F04C23" w:rsidP="00F04C23">
      <w:pPr>
        <w:pStyle w:val="Standarduser"/>
        <w:pageBreakBefore/>
        <w:suppressAutoHyphens w:val="0"/>
        <w:ind w:right="-568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lastRenderedPageBreak/>
        <w:t>SCHEDA DI AUTO-ATTRIBUZIONE DEL PUNTEGGIO</w:t>
      </w:r>
    </w:p>
    <w:p w14:paraId="27897B9F" w14:textId="77777777" w:rsidR="00F04C23" w:rsidRDefault="00F04C23" w:rsidP="00F04C23">
      <w:pPr>
        <w:pStyle w:val="Standarduser"/>
        <w:suppressAutoHyphens w:val="0"/>
        <w:ind w:right="-568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60585807" w14:textId="77777777" w:rsidR="00F04C23" w:rsidRDefault="00F04C23" w:rsidP="00F04C23">
      <w:pPr>
        <w:pStyle w:val="Standarduser"/>
        <w:suppressAutoHyphens w:val="0"/>
        <w:ind w:right="-56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DICHIARAZIONE SOSTITUTIVA DELL’ATTO DI NOTORIETÀ</w:t>
      </w:r>
    </w:p>
    <w:p w14:paraId="3835F982" w14:textId="77777777" w:rsidR="00F04C23" w:rsidRDefault="00F04C23" w:rsidP="00F04C23">
      <w:pPr>
        <w:pStyle w:val="Standarduser"/>
        <w:ind w:right="-568"/>
        <w:jc w:val="center"/>
        <w:rPr>
          <w:rFonts w:ascii="Times New Roman" w:hAnsi="Times New Roman" w:cs="Times New Roman"/>
          <w:color w:val="000000"/>
          <w:sz w:val="22"/>
          <w:szCs w:val="22"/>
          <w:lang w:eastAsia="en-US" w:bidi="en-US"/>
        </w:rPr>
      </w:pPr>
      <w:r>
        <w:rPr>
          <w:rFonts w:ascii="Times New Roman" w:hAnsi="Times New Roman" w:cs="Times New Roman"/>
          <w:color w:val="000000"/>
          <w:sz w:val="22"/>
          <w:szCs w:val="22"/>
          <w:lang w:eastAsia="en-US" w:bidi="en-US"/>
        </w:rPr>
        <w:t>(Art. 47 del D.P.R. n. 445 del 28/12/2000)</w:t>
      </w:r>
    </w:p>
    <w:p w14:paraId="09B1B876" w14:textId="77777777" w:rsidR="00F04C23" w:rsidRDefault="00F04C23" w:rsidP="00F04C23">
      <w:pPr>
        <w:pStyle w:val="Standarduser"/>
        <w:suppressAutoHyphens w:val="0"/>
        <w:ind w:right="-568"/>
        <w:jc w:val="center"/>
        <w:rPr>
          <w:rFonts w:ascii="Times New Roman" w:hAnsi="Times New Roman" w:cs="Times New Roman"/>
          <w:b/>
          <w:color w:val="000000"/>
          <w:sz w:val="22"/>
          <w:szCs w:val="22"/>
          <w:u w:val="single"/>
          <w:lang w:eastAsia="en-US" w:bidi="en-US"/>
        </w:rPr>
      </w:pPr>
    </w:p>
    <w:p w14:paraId="01FE3E3E" w14:textId="77777777" w:rsidR="00F04C23" w:rsidRDefault="00F04C23" w:rsidP="00F04C23">
      <w:pPr>
        <w:pStyle w:val="Standarduser"/>
        <w:suppressAutoHyphens w:val="0"/>
        <w:ind w:right="-568"/>
        <w:jc w:val="center"/>
        <w:rPr>
          <w:rFonts w:ascii="Times New Roman" w:hAnsi="Times New Roman" w:cs="Times New Roman"/>
          <w:b/>
          <w:color w:val="000000"/>
          <w:sz w:val="22"/>
          <w:szCs w:val="22"/>
          <w:u w:val="single"/>
          <w:lang w:eastAsia="en-US" w:bidi="en-US"/>
        </w:rPr>
      </w:pPr>
    </w:p>
    <w:p w14:paraId="11A68CEB" w14:textId="77777777" w:rsidR="00F04C23" w:rsidRDefault="00F04C23" w:rsidP="00F04C23">
      <w:pPr>
        <w:pStyle w:val="Standarduser"/>
        <w:tabs>
          <w:tab w:val="left" w:pos="-1985"/>
        </w:tabs>
        <w:spacing w:line="480" w:lineRule="auto"/>
        <w:jc w:val="both"/>
        <w:rPr>
          <w:rFonts w:cs="Thorndale, 'Times New Roman'"/>
          <w:color w:val="000000"/>
          <w:sz w:val="22"/>
          <w:szCs w:val="22"/>
          <w:lang w:eastAsia="en-US" w:bidi="en-US"/>
        </w:rPr>
      </w:pPr>
      <w:r>
        <w:rPr>
          <w:rFonts w:cs="Thorndale, 'Times New Roman'"/>
          <w:color w:val="000000"/>
          <w:sz w:val="22"/>
          <w:szCs w:val="22"/>
          <w:lang w:eastAsia="en-US" w:bidi="en-US"/>
        </w:rPr>
        <w:t>Il sottoscritto ______________________________ nato a _________________________________ il ____________, residente a_______________________________ (Prov. ____) in via __________________________ n. ____,</w:t>
      </w:r>
    </w:p>
    <w:p w14:paraId="3D78D649" w14:textId="77777777" w:rsidR="00F04C23" w:rsidRDefault="00F04C23" w:rsidP="00F04C23">
      <w:pPr>
        <w:pStyle w:val="Standarduser"/>
        <w:tabs>
          <w:tab w:val="left" w:pos="-1985"/>
        </w:tabs>
        <w:spacing w:line="480" w:lineRule="auto"/>
        <w:jc w:val="both"/>
      </w:pPr>
      <w:r>
        <w:rPr>
          <w:rFonts w:cs="Thorndale, 'Times New Roman'"/>
          <w:color w:val="000000"/>
          <w:sz w:val="22"/>
          <w:szCs w:val="22"/>
          <w:lang w:eastAsia="en-US" w:bidi="en-US"/>
        </w:rPr>
        <w:t xml:space="preserve">nella qualità di _________________________ con sede in _______________________ (Prov. ____), Via _________________________, consapevole delle sanzioni penali nel caso di dichiarazioni non veritiere e falsità negli atti richiamate dall’art.76 del DPR n. 445 del 28/12/2000, ai fini dell’attribuzione del punteggio, </w:t>
      </w:r>
      <w:r>
        <w:rPr>
          <w:rFonts w:cs="Thorndale, 'Times New Roman'"/>
          <w:color w:val="000000"/>
          <w:sz w:val="22"/>
          <w:szCs w:val="22"/>
          <w:u w:val="single"/>
          <w:lang w:eastAsia="en-US" w:bidi="en-US"/>
        </w:rPr>
        <w:t>DICHIARA</w:t>
      </w:r>
      <w:r>
        <w:rPr>
          <w:rFonts w:cs="Thorndale, 'Times New Roman'"/>
          <w:color w:val="000000"/>
          <w:sz w:val="22"/>
          <w:szCs w:val="22"/>
          <w:lang w:eastAsia="en-US" w:bidi="en-US"/>
        </w:rPr>
        <w:t xml:space="preserve"> che i dati riportati nella scheda che segue sono veri.</w:t>
      </w:r>
    </w:p>
    <w:p w14:paraId="34579669" w14:textId="5FC180DD" w:rsidR="00F04C23" w:rsidRDefault="00F04C23" w:rsidP="00F04C23">
      <w:r>
        <w:rPr>
          <w:rFonts w:ascii="Calibri" w:eastAsia="SimSun, 宋体" w:hAnsi="Calibri" w:cs="Calibri"/>
          <w:b/>
          <w:smallCaps/>
          <w:sz w:val="32"/>
          <w:szCs w:val="32"/>
        </w:rPr>
        <w:br w:type="page"/>
      </w:r>
    </w:p>
    <w:p w14:paraId="54D027FA" w14:textId="77777777" w:rsidR="008A4A31" w:rsidRPr="008A4A31" w:rsidRDefault="008A4A31" w:rsidP="008A4A31">
      <w:pPr>
        <w:widowControl w:val="0"/>
        <w:tabs>
          <w:tab w:val="left" w:pos="-1985"/>
        </w:tabs>
        <w:suppressAutoHyphens/>
        <w:autoSpaceDN w:val="0"/>
        <w:spacing w:line="320" w:lineRule="exact"/>
        <w:jc w:val="both"/>
        <w:textAlignment w:val="baseline"/>
        <w:rPr>
          <w:rFonts w:ascii="Thorndale" w:eastAsia="Andale Sans UI" w:hAnsi="Thorndale" w:cs="MS Gothic"/>
          <w:kern w:val="3"/>
          <w:lang w:eastAsia="zh-CN"/>
        </w:rPr>
      </w:pPr>
    </w:p>
    <w:tbl>
      <w:tblPr>
        <w:tblW w:w="9928" w:type="dxa"/>
        <w:tblInd w:w="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36"/>
        <w:gridCol w:w="2741"/>
        <w:gridCol w:w="328"/>
        <w:gridCol w:w="2413"/>
        <w:gridCol w:w="968"/>
        <w:gridCol w:w="2142"/>
      </w:tblGrid>
      <w:tr w:rsidR="008A4A31" w:rsidRPr="008A4A31" w14:paraId="502DE396" w14:textId="77777777" w:rsidTr="008B65F5">
        <w:trPr>
          <w:trHeight w:val="312"/>
        </w:trPr>
        <w:tc>
          <w:tcPr>
            <w:tcW w:w="99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A72AB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b/>
                <w:smallCaps/>
                <w:kern w:val="3"/>
                <w:lang w:eastAsia="zh-CN"/>
              </w:rPr>
              <w:t>CRITERI DI SELEZIONE</w:t>
            </w:r>
          </w:p>
        </w:tc>
      </w:tr>
      <w:tr w:rsidR="008A4A31" w:rsidRPr="008A4A31" w14:paraId="48755937" w14:textId="77777777" w:rsidTr="008B65F5"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0C6B0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b/>
                <w:smallCaps/>
                <w:kern w:val="3"/>
                <w:lang w:eastAsia="zh-CN"/>
              </w:rPr>
              <w:t>Principio dei criteri di selezione e punteggio max associato</w:t>
            </w:r>
          </w:p>
        </w:tc>
        <w:tc>
          <w:tcPr>
            <w:tcW w:w="5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31591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b/>
                <w:smallCaps/>
                <w:kern w:val="3"/>
                <w:lang w:eastAsia="zh-CN"/>
              </w:rPr>
              <w:t>Descrizione criterio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F4E65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b/>
                <w:smallCaps/>
                <w:kern w:val="3"/>
                <w:lang w:eastAsia="zh-CN"/>
              </w:rPr>
              <w:t>Punteggio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F2FB0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b/>
                <w:smallCaps/>
                <w:kern w:val="3"/>
                <w:lang w:eastAsia="zh-CN"/>
              </w:rPr>
              <w:t>Documentazione comprovante il possesso del requisito</w:t>
            </w:r>
          </w:p>
        </w:tc>
      </w:tr>
      <w:tr w:rsidR="008A4A31" w:rsidRPr="008A4A31" w14:paraId="073C9225" w14:textId="77777777" w:rsidTr="008B65F5">
        <w:trPr>
          <w:cantSplit/>
          <w:trHeight w:val="192"/>
        </w:trPr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C6A92" w14:textId="77777777" w:rsidR="008A4A31" w:rsidRPr="008A4A31" w:rsidRDefault="008A4A31" w:rsidP="008A4A31">
            <w:pPr>
              <w:suppressAutoHyphens/>
              <w:autoSpaceDN w:val="0"/>
              <w:snapToGrid w:val="0"/>
              <w:ind w:left="-56" w:right="-22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Rilevanza del partenariato in termini di numero di soggetti coinvolti</w:t>
            </w:r>
          </w:p>
          <w:p w14:paraId="00C149D8" w14:textId="77777777" w:rsidR="008A4A31" w:rsidRPr="008A4A31" w:rsidRDefault="008A4A31" w:rsidP="008A4A31">
            <w:pPr>
              <w:suppressAutoHyphens/>
              <w:autoSpaceDN w:val="0"/>
              <w:snapToGrid w:val="0"/>
              <w:ind w:left="-56" w:right="-22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b/>
                <w:bCs/>
                <w:kern w:val="3"/>
                <w:lang w:eastAsia="zh-CN"/>
              </w:rPr>
              <w:t>(max 15 punti)</w:t>
            </w:r>
          </w:p>
        </w:tc>
        <w:tc>
          <w:tcPr>
            <w:tcW w:w="30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A9F0A" w14:textId="77777777" w:rsidR="008A4A31" w:rsidRPr="008A4A31" w:rsidRDefault="008A4A31" w:rsidP="008A4A31">
            <w:pPr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Numero dei soggetti coinvolti (max 4 punti)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4059E" w14:textId="77777777" w:rsidR="008A4A31" w:rsidRPr="008A4A31" w:rsidRDefault="008A4A31" w:rsidP="008A4A31">
            <w:pPr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da 3 a 4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87293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1</w:t>
            </w:r>
          </w:p>
        </w:tc>
        <w:tc>
          <w:tcPr>
            <w:tcW w:w="2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0507D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  <w:tr w:rsidR="008A4A31" w:rsidRPr="008A4A31" w14:paraId="55DE2E00" w14:textId="77777777" w:rsidTr="008B65F5">
        <w:trPr>
          <w:cantSplit/>
          <w:trHeight w:val="191"/>
        </w:trPr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F5AE7" w14:textId="77777777" w:rsidR="008A4A31" w:rsidRPr="008A4A31" w:rsidRDefault="008A4A31" w:rsidP="008A4A31">
            <w:pPr>
              <w:suppressAutoHyphens/>
              <w:autoSpaceDN w:val="0"/>
              <w:snapToGrid w:val="0"/>
              <w:ind w:left="-56" w:right="-22"/>
              <w:textAlignment w:val="baseline"/>
              <w:rPr>
                <w:rFonts w:cs="Calibri"/>
                <w:kern w:val="3"/>
                <w:lang w:eastAsia="zh-CN"/>
              </w:rPr>
            </w:pPr>
          </w:p>
        </w:tc>
        <w:tc>
          <w:tcPr>
            <w:tcW w:w="30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F1200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rFonts w:cs="Calibri"/>
                <w:kern w:val="3"/>
                <w:lang w:eastAsia="zh-CN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29225" w14:textId="77777777" w:rsidR="008A4A31" w:rsidRPr="008A4A31" w:rsidRDefault="008A4A31" w:rsidP="008A4A31">
            <w:pPr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da 5 a 7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D70EE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2</w:t>
            </w:r>
          </w:p>
        </w:tc>
        <w:tc>
          <w:tcPr>
            <w:tcW w:w="2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22BFC" w14:textId="77777777" w:rsidR="008A4A31" w:rsidRPr="008A4A31" w:rsidRDefault="008A4A31" w:rsidP="008A4A31">
            <w:pPr>
              <w:suppressAutoHyphens/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8A4A31" w:rsidRPr="008A4A31" w14:paraId="13764043" w14:textId="77777777" w:rsidTr="008B65F5">
        <w:trPr>
          <w:cantSplit/>
          <w:trHeight w:val="191"/>
        </w:trPr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78C78" w14:textId="77777777" w:rsidR="008A4A31" w:rsidRPr="008A4A31" w:rsidRDefault="008A4A31" w:rsidP="008A4A31">
            <w:pPr>
              <w:suppressAutoHyphens/>
              <w:autoSpaceDN w:val="0"/>
              <w:snapToGrid w:val="0"/>
              <w:ind w:left="-56" w:right="-22"/>
              <w:textAlignment w:val="baseline"/>
              <w:rPr>
                <w:rFonts w:cs="Calibri"/>
                <w:kern w:val="3"/>
                <w:lang w:eastAsia="zh-CN"/>
              </w:rPr>
            </w:pPr>
          </w:p>
        </w:tc>
        <w:tc>
          <w:tcPr>
            <w:tcW w:w="30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4A299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rFonts w:cs="Calibri"/>
                <w:kern w:val="3"/>
                <w:lang w:eastAsia="zh-CN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E9A9B" w14:textId="77777777" w:rsidR="008A4A31" w:rsidRPr="008A4A31" w:rsidRDefault="008A4A31" w:rsidP="008A4A31">
            <w:pPr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da 8 a 10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DE9AD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3</w:t>
            </w:r>
          </w:p>
        </w:tc>
        <w:tc>
          <w:tcPr>
            <w:tcW w:w="2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A629E" w14:textId="77777777" w:rsidR="008A4A31" w:rsidRPr="008A4A31" w:rsidRDefault="008A4A31" w:rsidP="008A4A31">
            <w:pPr>
              <w:suppressAutoHyphens/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8A4A31" w:rsidRPr="008A4A31" w14:paraId="4203DA0E" w14:textId="77777777" w:rsidTr="008B65F5">
        <w:trPr>
          <w:cantSplit/>
          <w:trHeight w:val="191"/>
        </w:trPr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BFD5E" w14:textId="77777777" w:rsidR="008A4A31" w:rsidRPr="008A4A31" w:rsidRDefault="008A4A31" w:rsidP="008A4A31">
            <w:pPr>
              <w:suppressAutoHyphens/>
              <w:autoSpaceDN w:val="0"/>
              <w:snapToGrid w:val="0"/>
              <w:ind w:left="-56" w:right="-22"/>
              <w:textAlignment w:val="baseline"/>
              <w:rPr>
                <w:rFonts w:cs="Calibri"/>
                <w:kern w:val="3"/>
                <w:lang w:eastAsia="zh-CN"/>
              </w:rPr>
            </w:pPr>
          </w:p>
        </w:tc>
        <w:tc>
          <w:tcPr>
            <w:tcW w:w="30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3CD60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rFonts w:cs="Calibri"/>
                <w:kern w:val="3"/>
                <w:lang w:eastAsia="zh-CN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AA7A2" w14:textId="77777777" w:rsidR="008A4A31" w:rsidRPr="008A4A31" w:rsidRDefault="008A4A31" w:rsidP="008A4A31">
            <w:pPr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oltre 10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D9777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4</w:t>
            </w:r>
          </w:p>
        </w:tc>
        <w:tc>
          <w:tcPr>
            <w:tcW w:w="2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8911D" w14:textId="77777777" w:rsidR="008A4A31" w:rsidRPr="008A4A31" w:rsidRDefault="008A4A31" w:rsidP="008A4A31">
            <w:pPr>
              <w:suppressAutoHyphens/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8A4A31" w:rsidRPr="008A4A31" w14:paraId="1C16F78C" w14:textId="77777777" w:rsidTr="008B65F5">
        <w:trPr>
          <w:cantSplit/>
          <w:trHeight w:val="252"/>
        </w:trPr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120BB" w14:textId="77777777" w:rsidR="008A4A31" w:rsidRPr="008A4A31" w:rsidRDefault="008A4A31" w:rsidP="008A4A31">
            <w:pPr>
              <w:suppressAutoHyphens/>
              <w:autoSpaceDN w:val="0"/>
              <w:snapToGrid w:val="0"/>
              <w:ind w:left="-56" w:right="-22"/>
              <w:textAlignment w:val="baseline"/>
              <w:rPr>
                <w:rFonts w:cs="Calibri"/>
                <w:kern w:val="3"/>
                <w:lang w:eastAsia="zh-CN"/>
              </w:rPr>
            </w:pPr>
          </w:p>
        </w:tc>
        <w:tc>
          <w:tcPr>
            <w:tcW w:w="30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17102" w14:textId="77777777" w:rsidR="008A4A31" w:rsidRPr="008A4A31" w:rsidRDefault="008A4A31" w:rsidP="008A4A31">
            <w:pPr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Numero e tipologia di aziende agricole coinvolte (max 6 punti)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95A14" w14:textId="77777777" w:rsidR="008A4A31" w:rsidRPr="008A4A31" w:rsidRDefault="008A4A31" w:rsidP="008A4A31">
            <w:pPr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da 2 a 4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190F3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1</w:t>
            </w:r>
          </w:p>
        </w:tc>
        <w:tc>
          <w:tcPr>
            <w:tcW w:w="2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29264" w14:textId="77777777" w:rsidR="008A4A31" w:rsidRPr="008A4A31" w:rsidRDefault="008A4A31" w:rsidP="008A4A31">
            <w:pPr>
              <w:suppressAutoHyphens/>
              <w:autoSpaceDN w:val="0"/>
              <w:snapToGrid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  <w:tr w:rsidR="008A4A31" w:rsidRPr="008A4A31" w14:paraId="04394F9F" w14:textId="77777777" w:rsidTr="008B65F5">
        <w:trPr>
          <w:cantSplit/>
          <w:trHeight w:val="251"/>
        </w:trPr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37B05" w14:textId="77777777" w:rsidR="008A4A31" w:rsidRPr="008A4A31" w:rsidRDefault="008A4A31" w:rsidP="008A4A31">
            <w:pPr>
              <w:suppressAutoHyphens/>
              <w:autoSpaceDN w:val="0"/>
              <w:snapToGrid w:val="0"/>
              <w:ind w:left="-56" w:right="-22"/>
              <w:textAlignment w:val="baseline"/>
              <w:rPr>
                <w:rFonts w:cs="Calibri"/>
                <w:kern w:val="3"/>
                <w:lang w:eastAsia="zh-CN"/>
              </w:rPr>
            </w:pPr>
          </w:p>
        </w:tc>
        <w:tc>
          <w:tcPr>
            <w:tcW w:w="30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33B65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rFonts w:cs="Calibri"/>
                <w:kern w:val="3"/>
                <w:lang w:eastAsia="zh-CN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A5D97" w14:textId="77777777" w:rsidR="008A4A31" w:rsidRPr="008A4A31" w:rsidRDefault="008A4A31" w:rsidP="008A4A31">
            <w:pPr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da 5 a 7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56A21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2</w:t>
            </w:r>
          </w:p>
        </w:tc>
        <w:tc>
          <w:tcPr>
            <w:tcW w:w="2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572FE" w14:textId="77777777" w:rsidR="008A4A31" w:rsidRPr="008A4A31" w:rsidRDefault="008A4A31" w:rsidP="008A4A31">
            <w:pPr>
              <w:suppressAutoHyphens/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8A4A31" w:rsidRPr="008A4A31" w14:paraId="1FF7C5D0" w14:textId="77777777" w:rsidTr="008B65F5">
        <w:trPr>
          <w:cantSplit/>
          <w:trHeight w:val="251"/>
        </w:trPr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035F8" w14:textId="77777777" w:rsidR="008A4A31" w:rsidRPr="008A4A31" w:rsidRDefault="008A4A31" w:rsidP="008A4A31">
            <w:pPr>
              <w:suppressAutoHyphens/>
              <w:autoSpaceDN w:val="0"/>
              <w:snapToGrid w:val="0"/>
              <w:ind w:left="-56" w:right="-22"/>
              <w:textAlignment w:val="baseline"/>
              <w:rPr>
                <w:rFonts w:cs="Calibri"/>
                <w:kern w:val="3"/>
                <w:lang w:eastAsia="zh-CN"/>
              </w:rPr>
            </w:pPr>
          </w:p>
        </w:tc>
        <w:tc>
          <w:tcPr>
            <w:tcW w:w="30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32F33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rFonts w:cs="Calibri"/>
                <w:kern w:val="3"/>
                <w:lang w:eastAsia="zh-CN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6BC01" w14:textId="77777777" w:rsidR="008A4A31" w:rsidRPr="008A4A31" w:rsidRDefault="008A4A31" w:rsidP="008A4A31">
            <w:pPr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da 8 a 10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72B3B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3</w:t>
            </w:r>
          </w:p>
        </w:tc>
        <w:tc>
          <w:tcPr>
            <w:tcW w:w="2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27177" w14:textId="77777777" w:rsidR="008A4A31" w:rsidRPr="008A4A31" w:rsidRDefault="008A4A31" w:rsidP="008A4A31">
            <w:pPr>
              <w:suppressAutoHyphens/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8A4A31" w:rsidRPr="008A4A31" w14:paraId="6C44C429" w14:textId="77777777" w:rsidTr="008B65F5">
        <w:trPr>
          <w:cantSplit/>
          <w:trHeight w:val="251"/>
        </w:trPr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C7F78" w14:textId="77777777" w:rsidR="008A4A31" w:rsidRPr="008A4A31" w:rsidRDefault="008A4A31" w:rsidP="008A4A31">
            <w:pPr>
              <w:suppressAutoHyphens/>
              <w:autoSpaceDN w:val="0"/>
              <w:snapToGrid w:val="0"/>
              <w:ind w:left="-56" w:right="-22"/>
              <w:textAlignment w:val="baseline"/>
              <w:rPr>
                <w:rFonts w:cs="Calibri"/>
                <w:kern w:val="3"/>
                <w:lang w:eastAsia="zh-CN"/>
              </w:rPr>
            </w:pPr>
          </w:p>
        </w:tc>
        <w:tc>
          <w:tcPr>
            <w:tcW w:w="30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326AB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rFonts w:cs="Calibri"/>
                <w:kern w:val="3"/>
                <w:lang w:eastAsia="zh-CN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F1C33" w14:textId="77777777" w:rsidR="008A4A31" w:rsidRPr="008A4A31" w:rsidRDefault="008A4A31" w:rsidP="008A4A31">
            <w:pPr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oltre 10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9C592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4</w:t>
            </w:r>
          </w:p>
        </w:tc>
        <w:tc>
          <w:tcPr>
            <w:tcW w:w="2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D2944" w14:textId="77777777" w:rsidR="008A4A31" w:rsidRPr="008A4A31" w:rsidRDefault="008A4A31" w:rsidP="008A4A31">
            <w:pPr>
              <w:suppressAutoHyphens/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8A4A31" w:rsidRPr="008A4A31" w14:paraId="785BAE67" w14:textId="77777777" w:rsidTr="008B65F5">
        <w:trPr>
          <w:cantSplit/>
          <w:trHeight w:val="1484"/>
        </w:trPr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63B0D" w14:textId="77777777" w:rsidR="008A4A31" w:rsidRPr="008A4A31" w:rsidRDefault="008A4A31" w:rsidP="008A4A31">
            <w:pPr>
              <w:suppressAutoHyphens/>
              <w:autoSpaceDN w:val="0"/>
              <w:snapToGrid w:val="0"/>
              <w:ind w:left="-56" w:right="-22"/>
              <w:textAlignment w:val="baseline"/>
              <w:rPr>
                <w:rFonts w:cs="Calibri"/>
                <w:kern w:val="3"/>
                <w:lang w:eastAsia="zh-CN"/>
              </w:rPr>
            </w:pPr>
          </w:p>
        </w:tc>
        <w:tc>
          <w:tcPr>
            <w:tcW w:w="30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439C3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rFonts w:cs="Calibri"/>
                <w:kern w:val="3"/>
                <w:lang w:eastAsia="zh-CN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8D817" w14:textId="77777777" w:rsidR="008A4A31" w:rsidRPr="008A4A31" w:rsidRDefault="008A4A31" w:rsidP="008A4A31">
            <w:pPr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 xml:space="preserve">presenza di aziende/fattorie didattiche/sociali accreditate  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6B38F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2</w:t>
            </w:r>
          </w:p>
        </w:tc>
        <w:tc>
          <w:tcPr>
            <w:tcW w:w="2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3608D" w14:textId="77777777" w:rsidR="008A4A31" w:rsidRPr="008A4A31" w:rsidRDefault="008A4A31" w:rsidP="008A4A31">
            <w:pPr>
              <w:suppressAutoHyphens/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8A4A31" w:rsidRPr="008A4A31" w14:paraId="1AF0C8E1" w14:textId="77777777" w:rsidTr="008B65F5">
        <w:trPr>
          <w:cantSplit/>
          <w:trHeight w:val="95"/>
        </w:trPr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E938F" w14:textId="77777777" w:rsidR="008A4A31" w:rsidRPr="008A4A31" w:rsidRDefault="008A4A31" w:rsidP="008A4A31">
            <w:pPr>
              <w:suppressAutoHyphens/>
              <w:autoSpaceDN w:val="0"/>
              <w:snapToGrid w:val="0"/>
              <w:ind w:left="-56" w:right="-22"/>
              <w:textAlignment w:val="baseline"/>
              <w:rPr>
                <w:rFonts w:cs="Calibri"/>
                <w:kern w:val="3"/>
                <w:lang w:eastAsia="zh-CN"/>
              </w:rPr>
            </w:pPr>
          </w:p>
        </w:tc>
        <w:tc>
          <w:tcPr>
            <w:tcW w:w="5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FD5C1" w14:textId="77777777" w:rsidR="008A4A31" w:rsidRPr="008A4A31" w:rsidRDefault="008A4A31" w:rsidP="008A4A31">
            <w:pPr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Partecipazione enti pubblici (1 punto)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809E2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1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FE27E" w14:textId="77777777" w:rsidR="008A4A31" w:rsidRPr="008A4A31" w:rsidRDefault="008A4A31" w:rsidP="008A4A31">
            <w:pPr>
              <w:suppressAutoHyphens/>
              <w:autoSpaceDN w:val="0"/>
              <w:snapToGrid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  <w:tr w:rsidR="008A4A31" w:rsidRPr="008A4A31" w14:paraId="24FEA0B9" w14:textId="77777777" w:rsidTr="008B65F5">
        <w:trPr>
          <w:cantSplit/>
          <w:trHeight w:val="278"/>
        </w:trPr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70FB2" w14:textId="77777777" w:rsidR="008A4A31" w:rsidRPr="008A4A31" w:rsidRDefault="008A4A31" w:rsidP="008A4A31">
            <w:pPr>
              <w:suppressAutoHyphens/>
              <w:autoSpaceDN w:val="0"/>
              <w:snapToGrid w:val="0"/>
              <w:ind w:left="-56" w:right="-22"/>
              <w:textAlignment w:val="baseline"/>
              <w:rPr>
                <w:rFonts w:cs="Calibri"/>
                <w:kern w:val="3"/>
                <w:lang w:eastAsia="zh-CN"/>
              </w:rPr>
            </w:pPr>
          </w:p>
        </w:tc>
        <w:tc>
          <w:tcPr>
            <w:tcW w:w="5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1DCBC" w14:textId="77777777" w:rsidR="008A4A31" w:rsidRPr="008A4A31" w:rsidRDefault="008A4A31" w:rsidP="008A4A31">
            <w:pPr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Partecipazione di cooperative sociali di tipo B che svolgono attività agricola (2 punti)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DCD32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2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5DA25" w14:textId="77777777" w:rsidR="008A4A31" w:rsidRPr="008A4A31" w:rsidRDefault="008A4A31" w:rsidP="008A4A31">
            <w:pPr>
              <w:suppressAutoHyphens/>
              <w:autoSpaceDN w:val="0"/>
              <w:snapToGrid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  <w:tr w:rsidR="008A4A31" w:rsidRPr="008A4A31" w14:paraId="516BD0DF" w14:textId="77777777" w:rsidTr="008B65F5">
        <w:trPr>
          <w:cantSplit/>
          <w:trHeight w:val="278"/>
        </w:trPr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8A688" w14:textId="77777777" w:rsidR="008A4A31" w:rsidRPr="008A4A31" w:rsidRDefault="008A4A31" w:rsidP="008A4A31">
            <w:pPr>
              <w:suppressAutoHyphens/>
              <w:autoSpaceDN w:val="0"/>
              <w:snapToGrid w:val="0"/>
              <w:ind w:left="-56" w:right="-22"/>
              <w:textAlignment w:val="baseline"/>
              <w:rPr>
                <w:rFonts w:cs="Calibri"/>
                <w:kern w:val="3"/>
                <w:lang w:eastAsia="zh-CN"/>
              </w:rPr>
            </w:pPr>
          </w:p>
        </w:tc>
        <w:tc>
          <w:tcPr>
            <w:tcW w:w="5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99AA0" w14:textId="77777777" w:rsidR="008A4A31" w:rsidRPr="008A4A31" w:rsidRDefault="008A4A31" w:rsidP="008A4A31">
            <w:pPr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Tipologia del soggetto capofila: azienda agricola (2 punti)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DE98F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2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5C8F9" w14:textId="77777777" w:rsidR="008A4A31" w:rsidRPr="008A4A31" w:rsidRDefault="008A4A31" w:rsidP="008A4A31">
            <w:pPr>
              <w:suppressAutoHyphens/>
              <w:autoSpaceDN w:val="0"/>
              <w:snapToGrid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  <w:tr w:rsidR="008A4A31" w:rsidRPr="008A4A31" w14:paraId="1DD11811" w14:textId="77777777" w:rsidTr="008B65F5">
        <w:trPr>
          <w:cantSplit/>
          <w:trHeight w:val="1134"/>
        </w:trPr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8E1BD" w14:textId="77777777" w:rsidR="008A4A31" w:rsidRPr="008A4A31" w:rsidRDefault="008A4A31" w:rsidP="008A4A31">
            <w:pPr>
              <w:suppressAutoHyphens/>
              <w:autoSpaceDN w:val="0"/>
              <w:snapToGrid w:val="0"/>
              <w:ind w:left="-56" w:right="-22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Iniziative con prevalente ricaduta in aree rurali D</w:t>
            </w:r>
          </w:p>
          <w:p w14:paraId="1138EAA0" w14:textId="77777777" w:rsidR="008A4A31" w:rsidRPr="008A4A31" w:rsidRDefault="008A4A31" w:rsidP="008A4A31">
            <w:pPr>
              <w:suppressAutoHyphens/>
              <w:autoSpaceDN w:val="0"/>
              <w:snapToGrid w:val="0"/>
              <w:ind w:left="-56" w:right="-22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b/>
                <w:bCs/>
                <w:kern w:val="3"/>
                <w:lang w:eastAsia="zh-CN"/>
              </w:rPr>
              <w:t>(max 30 punti)</w:t>
            </w:r>
          </w:p>
        </w:tc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DC33B" w14:textId="77777777" w:rsidR="008A4A31" w:rsidRPr="008A4A31" w:rsidRDefault="008A4A31" w:rsidP="008A4A31">
            <w:pPr>
              <w:suppressAutoHyphens/>
              <w:autoSpaceDE w:val="0"/>
              <w:autoSpaceDN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rFonts w:cs="Times-Roman"/>
                <w:kern w:val="3"/>
                <w:lang w:eastAsia="zh-CN"/>
              </w:rPr>
              <w:t>Localizzazione</w:t>
            </w:r>
          </w:p>
          <w:p w14:paraId="0C8796BD" w14:textId="77777777" w:rsidR="008A4A31" w:rsidRPr="008A4A31" w:rsidRDefault="008A4A31" w:rsidP="008A4A31">
            <w:pPr>
              <w:suppressAutoHyphens/>
              <w:autoSpaceDE w:val="0"/>
              <w:autoSpaceDN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 xml:space="preserve"> </w:t>
            </w:r>
            <w:r w:rsidRPr="008A4A31">
              <w:rPr>
                <w:rFonts w:cs="Times-Roman"/>
                <w:kern w:val="3"/>
                <w:lang w:eastAsia="zh-CN"/>
              </w:rPr>
              <w:t>(max 30 punti)</w:t>
            </w: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E7E24" w14:textId="77777777" w:rsidR="008A4A31" w:rsidRPr="008A4A31" w:rsidRDefault="008A4A31" w:rsidP="008A4A31">
            <w:pPr>
              <w:suppressAutoHyphens/>
              <w:autoSpaceDE w:val="0"/>
              <w:autoSpaceDN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rFonts w:cs="Times-Roman"/>
                <w:kern w:val="3"/>
                <w:lang w:eastAsia="zh-CN"/>
              </w:rPr>
              <w:t>interventi prevalentemente ricadenti in aree protette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A0EBB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12</w:t>
            </w:r>
          </w:p>
        </w:tc>
        <w:tc>
          <w:tcPr>
            <w:tcW w:w="2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40C1B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  <w:tr w:rsidR="008A4A31" w:rsidRPr="008A4A31" w14:paraId="2E735C24" w14:textId="77777777" w:rsidTr="008B65F5">
        <w:trPr>
          <w:cantSplit/>
          <w:trHeight w:val="1298"/>
        </w:trPr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4F6C0" w14:textId="77777777" w:rsidR="008A4A31" w:rsidRPr="008A4A31" w:rsidRDefault="008A4A31" w:rsidP="008A4A31">
            <w:pPr>
              <w:suppressAutoHyphens/>
              <w:autoSpaceDN w:val="0"/>
              <w:snapToGrid w:val="0"/>
              <w:ind w:left="-56" w:right="-22"/>
              <w:textAlignment w:val="baseline"/>
              <w:rPr>
                <w:rFonts w:cs="Calibri"/>
                <w:kern w:val="3"/>
                <w:lang w:eastAsia="zh-CN"/>
              </w:rPr>
            </w:pPr>
          </w:p>
        </w:tc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B14E4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rFonts w:cs="Calibri"/>
                <w:b/>
                <w:bCs/>
                <w:smallCaps/>
                <w:kern w:val="3"/>
                <w:lang w:eastAsia="zh-CN"/>
              </w:rPr>
            </w:pP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D5375" w14:textId="77777777" w:rsidR="008A4A31" w:rsidRPr="008A4A31" w:rsidRDefault="008A4A31" w:rsidP="008A4A31">
            <w:pPr>
              <w:suppressAutoHyphens/>
              <w:autoSpaceDE w:val="0"/>
              <w:autoSpaceDN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rFonts w:cs="Times-Roman"/>
                <w:kern w:val="3"/>
                <w:lang w:eastAsia="zh-CN"/>
              </w:rPr>
              <w:t>interventi prevalentemente ricadenti in aree con complessivi problemi di sviluppo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7872B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18</w:t>
            </w:r>
          </w:p>
        </w:tc>
        <w:tc>
          <w:tcPr>
            <w:tcW w:w="2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96A64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</w:p>
        </w:tc>
      </w:tr>
      <w:tr w:rsidR="008A4A31" w:rsidRPr="008A4A31" w14:paraId="4C6E7CCB" w14:textId="77777777" w:rsidTr="008B65F5">
        <w:trPr>
          <w:cantSplit/>
          <w:trHeight w:val="822"/>
        </w:trPr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29471" w14:textId="77777777" w:rsidR="008A4A31" w:rsidRPr="008A4A31" w:rsidRDefault="008A4A31" w:rsidP="008A4A31">
            <w:pPr>
              <w:suppressAutoHyphens/>
              <w:autoSpaceDN w:val="0"/>
              <w:snapToGrid w:val="0"/>
              <w:ind w:left="-56" w:right="-22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Grado di coerenza del progetto rispetto alla strategia proposta e alla politica dello sviluppo rurale</w:t>
            </w:r>
          </w:p>
          <w:p w14:paraId="6A2571D7" w14:textId="77777777" w:rsidR="008A4A31" w:rsidRPr="008A4A31" w:rsidRDefault="008A4A31" w:rsidP="008A4A31">
            <w:pPr>
              <w:suppressAutoHyphens/>
              <w:autoSpaceDN w:val="0"/>
              <w:snapToGrid w:val="0"/>
              <w:ind w:left="-56" w:right="-22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b/>
                <w:bCs/>
                <w:kern w:val="3"/>
                <w:lang w:eastAsia="zh-CN"/>
              </w:rPr>
              <w:lastRenderedPageBreak/>
              <w:t>(max 55 punti)</w:t>
            </w:r>
          </w:p>
        </w:tc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D2730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lastRenderedPageBreak/>
              <w:t>Crescita socio-economica delle aree rurali tramite interventi di diversificazione delle attività agricole</w:t>
            </w:r>
          </w:p>
          <w:p w14:paraId="77252D5B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 xml:space="preserve"> (max 35 punti)</w:t>
            </w: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A02DA" w14:textId="77777777" w:rsidR="008A4A31" w:rsidRPr="008A4A31" w:rsidRDefault="008A4A31" w:rsidP="008A4A31">
            <w:pPr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progetti di inclusione sociale (come attività ludico-ricreative e di socializzazione, attività artigianali tradizionali)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C5CB4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8</w:t>
            </w:r>
          </w:p>
        </w:tc>
        <w:tc>
          <w:tcPr>
            <w:tcW w:w="2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D5ABA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  <w:tr w:rsidR="008A4A31" w:rsidRPr="008A4A31" w14:paraId="5E3BF97B" w14:textId="77777777" w:rsidTr="008B65F5">
        <w:trPr>
          <w:cantSplit/>
          <w:trHeight w:val="821"/>
        </w:trPr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64ED0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rFonts w:cs="Calibri"/>
                <w:b/>
                <w:smallCaps/>
                <w:kern w:val="3"/>
                <w:lang w:eastAsia="zh-CN"/>
              </w:rPr>
            </w:pPr>
          </w:p>
        </w:tc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A5DF2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rFonts w:cs="Calibri"/>
                <w:b/>
                <w:bCs/>
                <w:smallCaps/>
                <w:kern w:val="3"/>
                <w:lang w:eastAsia="zh-CN"/>
              </w:rPr>
            </w:pP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30BB2" w14:textId="77777777" w:rsidR="008A4A31" w:rsidRPr="008A4A31" w:rsidRDefault="008A4A31" w:rsidP="008A4A31">
            <w:pPr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 xml:space="preserve">attività e terapie assistite con gli animali (come </w:t>
            </w:r>
            <w:proofErr w:type="spellStart"/>
            <w:r w:rsidRPr="008A4A31">
              <w:rPr>
                <w:kern w:val="3"/>
                <w:lang w:eastAsia="zh-CN"/>
              </w:rPr>
              <w:t>onoterapia</w:t>
            </w:r>
            <w:proofErr w:type="spellEnd"/>
            <w:r w:rsidRPr="008A4A31">
              <w:rPr>
                <w:kern w:val="3"/>
                <w:lang w:eastAsia="zh-CN"/>
              </w:rPr>
              <w:t>, ippoterapia)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46C06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8</w:t>
            </w:r>
          </w:p>
        </w:tc>
        <w:tc>
          <w:tcPr>
            <w:tcW w:w="2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12381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</w:p>
        </w:tc>
      </w:tr>
      <w:tr w:rsidR="008A4A31" w:rsidRPr="008A4A31" w14:paraId="069F2296" w14:textId="77777777" w:rsidTr="008B65F5">
        <w:trPr>
          <w:cantSplit/>
          <w:trHeight w:val="821"/>
        </w:trPr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ED9FF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rFonts w:cs="Calibri"/>
                <w:b/>
                <w:smallCaps/>
                <w:kern w:val="3"/>
                <w:lang w:eastAsia="zh-CN"/>
              </w:rPr>
            </w:pPr>
          </w:p>
        </w:tc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DDE36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rFonts w:cs="Calibri"/>
                <w:b/>
                <w:bCs/>
                <w:smallCaps/>
                <w:kern w:val="3"/>
                <w:lang w:eastAsia="zh-CN"/>
              </w:rPr>
            </w:pP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2778A" w14:textId="77777777" w:rsidR="008A4A31" w:rsidRPr="008A4A31" w:rsidRDefault="008A4A31" w:rsidP="008A4A31">
            <w:pPr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proofErr w:type="spellStart"/>
            <w:r w:rsidRPr="008A4A31">
              <w:rPr>
                <w:kern w:val="3"/>
                <w:lang w:eastAsia="zh-CN"/>
              </w:rPr>
              <w:t>agrinido</w:t>
            </w:r>
            <w:proofErr w:type="spellEnd"/>
            <w:r w:rsidRPr="008A4A31">
              <w:rPr>
                <w:kern w:val="3"/>
                <w:lang w:eastAsia="zh-CN"/>
              </w:rPr>
              <w:t xml:space="preserve"> e/o agriasilo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0AC44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5</w:t>
            </w:r>
          </w:p>
        </w:tc>
        <w:tc>
          <w:tcPr>
            <w:tcW w:w="2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DA351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</w:p>
        </w:tc>
      </w:tr>
      <w:tr w:rsidR="008A4A31" w:rsidRPr="008A4A31" w14:paraId="0C093E70" w14:textId="77777777" w:rsidTr="008B65F5">
        <w:trPr>
          <w:cantSplit/>
          <w:trHeight w:val="821"/>
        </w:trPr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E84E6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rFonts w:cs="Calibri"/>
                <w:b/>
                <w:smallCaps/>
                <w:kern w:val="3"/>
                <w:lang w:eastAsia="zh-CN"/>
              </w:rPr>
            </w:pPr>
          </w:p>
        </w:tc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D2C12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rFonts w:cs="Calibri"/>
                <w:b/>
                <w:bCs/>
                <w:smallCaps/>
                <w:kern w:val="3"/>
                <w:lang w:eastAsia="zh-CN"/>
              </w:rPr>
            </w:pP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07114" w14:textId="77777777" w:rsidR="008A4A31" w:rsidRPr="008A4A31" w:rsidRDefault="008A4A31" w:rsidP="008A4A31">
            <w:pPr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progetti di recupero, cura e/o riqualificazione del verde e valorizzazione di spazi naturali all’interno o all’esterno dell’azienda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ECB22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4</w:t>
            </w:r>
          </w:p>
        </w:tc>
        <w:tc>
          <w:tcPr>
            <w:tcW w:w="2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39A09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</w:p>
        </w:tc>
      </w:tr>
      <w:tr w:rsidR="008A4A31" w:rsidRPr="008A4A31" w14:paraId="28365F18" w14:textId="77777777" w:rsidTr="008B65F5">
        <w:trPr>
          <w:cantSplit/>
          <w:trHeight w:val="821"/>
        </w:trPr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D0935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rFonts w:cs="Calibri"/>
                <w:b/>
                <w:smallCaps/>
                <w:kern w:val="3"/>
                <w:lang w:eastAsia="zh-CN"/>
              </w:rPr>
            </w:pPr>
          </w:p>
        </w:tc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70AC6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rFonts w:cs="Calibri"/>
                <w:b/>
                <w:bCs/>
                <w:smallCaps/>
                <w:kern w:val="3"/>
                <w:lang w:eastAsia="zh-CN"/>
              </w:rPr>
            </w:pP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52392" w14:textId="77777777" w:rsidR="008A4A31" w:rsidRPr="008A4A31" w:rsidRDefault="008A4A31" w:rsidP="008A4A31">
            <w:pPr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 xml:space="preserve">progetti di promozione di orti condivisi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2897B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4</w:t>
            </w:r>
          </w:p>
        </w:tc>
        <w:tc>
          <w:tcPr>
            <w:tcW w:w="2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10DAD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</w:p>
        </w:tc>
      </w:tr>
      <w:tr w:rsidR="008A4A31" w:rsidRPr="008A4A31" w14:paraId="41586723" w14:textId="77777777" w:rsidTr="008B65F5">
        <w:trPr>
          <w:cantSplit/>
          <w:trHeight w:val="821"/>
        </w:trPr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AECDE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rFonts w:cs="Calibri"/>
                <w:b/>
                <w:smallCaps/>
                <w:kern w:val="3"/>
                <w:lang w:eastAsia="zh-CN"/>
              </w:rPr>
            </w:pPr>
          </w:p>
        </w:tc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DCF9F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rFonts w:cs="Calibri"/>
                <w:b/>
                <w:bCs/>
                <w:smallCaps/>
                <w:kern w:val="3"/>
                <w:lang w:eastAsia="zh-CN"/>
              </w:rPr>
            </w:pP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2F1D6" w14:textId="77777777" w:rsidR="008A4A31" w:rsidRPr="008A4A31" w:rsidRDefault="008A4A31" w:rsidP="008A4A31">
            <w:pPr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servizi di educazione ambientale all’interno o all’esterno dell’azienda agricola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467F2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3</w:t>
            </w:r>
          </w:p>
        </w:tc>
        <w:tc>
          <w:tcPr>
            <w:tcW w:w="2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49A84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</w:p>
        </w:tc>
      </w:tr>
      <w:tr w:rsidR="008A4A31" w:rsidRPr="008A4A31" w14:paraId="09025B38" w14:textId="77777777" w:rsidTr="008B65F5">
        <w:trPr>
          <w:cantSplit/>
          <w:trHeight w:val="821"/>
        </w:trPr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9717E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rFonts w:cs="Calibri"/>
                <w:b/>
                <w:smallCaps/>
                <w:kern w:val="3"/>
                <w:lang w:eastAsia="zh-CN"/>
              </w:rPr>
            </w:pPr>
          </w:p>
        </w:tc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3EF6E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rFonts w:cs="Calibri"/>
                <w:b/>
                <w:bCs/>
                <w:smallCaps/>
                <w:kern w:val="3"/>
                <w:lang w:eastAsia="zh-CN"/>
              </w:rPr>
            </w:pP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4FDCA" w14:textId="77777777" w:rsidR="008A4A31" w:rsidRPr="008A4A31" w:rsidRDefault="008A4A31" w:rsidP="008A4A31">
            <w:pPr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servizi di educazione alimentare all’interno o all’esterno dell’azienda agricola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91C61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3</w:t>
            </w:r>
          </w:p>
        </w:tc>
        <w:tc>
          <w:tcPr>
            <w:tcW w:w="2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28197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</w:p>
        </w:tc>
      </w:tr>
      <w:tr w:rsidR="008A4A31" w:rsidRPr="008A4A31" w14:paraId="74977FE3" w14:textId="77777777" w:rsidTr="008B65F5">
        <w:trPr>
          <w:cantSplit/>
          <w:trHeight w:val="613"/>
        </w:trPr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23342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rFonts w:cs="Calibri"/>
                <w:b/>
                <w:smallCaps/>
                <w:kern w:val="3"/>
                <w:lang w:eastAsia="zh-CN"/>
              </w:rPr>
            </w:pPr>
          </w:p>
        </w:tc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5427E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Aumento dell’occupazione (max 10 punti)</w:t>
            </w: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4BB9C" w14:textId="77777777" w:rsidR="008A4A31" w:rsidRPr="008A4A31" w:rsidRDefault="008A4A31" w:rsidP="008A4A31">
            <w:pPr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 xml:space="preserve">2 unità lavorative annue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E0F5D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5</w:t>
            </w:r>
          </w:p>
        </w:tc>
        <w:tc>
          <w:tcPr>
            <w:tcW w:w="2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02566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  <w:tr w:rsidR="008A4A31" w:rsidRPr="008A4A31" w14:paraId="340C47F1" w14:textId="77777777" w:rsidTr="008B65F5">
        <w:trPr>
          <w:cantSplit/>
          <w:trHeight w:val="565"/>
        </w:trPr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20C64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rFonts w:cs="Calibri"/>
                <w:b/>
                <w:smallCaps/>
                <w:kern w:val="3"/>
                <w:lang w:eastAsia="zh-CN"/>
              </w:rPr>
            </w:pPr>
          </w:p>
        </w:tc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24BF2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rFonts w:cs="Calibri"/>
                <w:b/>
                <w:bCs/>
                <w:smallCaps/>
                <w:kern w:val="3"/>
                <w:lang w:eastAsia="zh-CN"/>
              </w:rPr>
            </w:pP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840E1" w14:textId="77777777" w:rsidR="008A4A31" w:rsidRPr="008A4A31" w:rsidRDefault="008A4A31" w:rsidP="008A4A31">
            <w:pPr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da 3 a 4 unità lavorative annue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DD9E5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7</w:t>
            </w:r>
          </w:p>
        </w:tc>
        <w:tc>
          <w:tcPr>
            <w:tcW w:w="2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CFE15" w14:textId="77777777" w:rsidR="008A4A31" w:rsidRPr="008A4A31" w:rsidRDefault="008A4A31" w:rsidP="008A4A31">
            <w:pPr>
              <w:suppressAutoHyphens/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8A4A31" w:rsidRPr="008A4A31" w14:paraId="4E7C1610" w14:textId="77777777" w:rsidTr="008B65F5">
        <w:trPr>
          <w:cantSplit/>
          <w:trHeight w:val="546"/>
        </w:trPr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0B9FF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rFonts w:cs="Calibri"/>
                <w:b/>
                <w:smallCaps/>
                <w:kern w:val="3"/>
                <w:lang w:eastAsia="zh-CN"/>
              </w:rPr>
            </w:pPr>
          </w:p>
        </w:tc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C567D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rFonts w:cs="Calibri"/>
                <w:b/>
                <w:bCs/>
                <w:smallCaps/>
                <w:kern w:val="3"/>
                <w:lang w:eastAsia="zh-CN"/>
              </w:rPr>
            </w:pP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EADA3" w14:textId="77777777" w:rsidR="008A4A31" w:rsidRPr="008A4A31" w:rsidRDefault="008A4A31" w:rsidP="008A4A31">
            <w:pPr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oltre 4 unità lavorative annue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810D9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10</w:t>
            </w:r>
          </w:p>
        </w:tc>
        <w:tc>
          <w:tcPr>
            <w:tcW w:w="2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B0504" w14:textId="77777777" w:rsidR="008A4A31" w:rsidRPr="008A4A31" w:rsidRDefault="008A4A31" w:rsidP="008A4A31">
            <w:pPr>
              <w:suppressAutoHyphens/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8A4A31" w:rsidRPr="008A4A31" w14:paraId="2D449039" w14:textId="77777777" w:rsidTr="008B65F5">
        <w:trPr>
          <w:cantSplit/>
          <w:trHeight w:val="599"/>
        </w:trPr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732B7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rFonts w:cs="Calibri"/>
                <w:b/>
                <w:smallCaps/>
                <w:kern w:val="3"/>
                <w:lang w:eastAsia="zh-CN"/>
              </w:rPr>
            </w:pPr>
          </w:p>
        </w:tc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15438" w14:textId="77777777" w:rsidR="008A4A31" w:rsidRPr="008A4A31" w:rsidRDefault="008A4A31" w:rsidP="008A4A31">
            <w:pPr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Ambito di provenienza dei soggetti in condizioni di disagio/svantaggio sociale destinatari dei servizi</w:t>
            </w:r>
            <w:r w:rsidRPr="008A4A31">
              <w:rPr>
                <w:b/>
                <w:bCs/>
                <w:smallCaps/>
                <w:kern w:val="3"/>
                <w:lang w:eastAsia="zh-CN"/>
              </w:rPr>
              <w:t xml:space="preserve"> </w:t>
            </w:r>
          </w:p>
          <w:p w14:paraId="4ED8DBF5" w14:textId="77777777" w:rsidR="008A4A31" w:rsidRPr="008A4A31" w:rsidRDefault="008A4A31" w:rsidP="008A4A31">
            <w:pPr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b/>
                <w:bCs/>
                <w:smallCaps/>
                <w:kern w:val="3"/>
                <w:lang w:eastAsia="zh-CN"/>
              </w:rPr>
              <w:t>(</w:t>
            </w:r>
            <w:r w:rsidRPr="008A4A31">
              <w:rPr>
                <w:kern w:val="3"/>
                <w:lang w:eastAsia="zh-CN"/>
              </w:rPr>
              <w:t>max 10 punti)</w:t>
            </w:r>
          </w:p>
          <w:p w14:paraId="707B2A41" w14:textId="77777777" w:rsidR="008A4A31" w:rsidRPr="008A4A31" w:rsidRDefault="008A4A31" w:rsidP="008A4A31">
            <w:pPr>
              <w:suppressAutoHyphens/>
              <w:autoSpaceDN w:val="0"/>
              <w:textAlignment w:val="baseline"/>
              <w:rPr>
                <w:b/>
                <w:bCs/>
                <w:smallCaps/>
                <w:kern w:val="3"/>
                <w:lang w:eastAsia="zh-CN"/>
              </w:rPr>
            </w:pP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1012A" w14:textId="77777777" w:rsidR="008A4A31" w:rsidRPr="008A4A31" w:rsidRDefault="008A4A31" w:rsidP="008A4A31">
            <w:pPr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provinciale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68458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5</w:t>
            </w:r>
          </w:p>
        </w:tc>
        <w:tc>
          <w:tcPr>
            <w:tcW w:w="2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006DF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8A4A31" w:rsidRPr="008A4A31" w14:paraId="0FDB9C3C" w14:textId="77777777" w:rsidTr="008B65F5">
        <w:trPr>
          <w:cantSplit/>
          <w:trHeight w:val="707"/>
        </w:trPr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DB42C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rFonts w:cs="Calibri"/>
                <w:b/>
                <w:smallCaps/>
                <w:kern w:val="3"/>
                <w:lang w:eastAsia="zh-CN"/>
              </w:rPr>
            </w:pPr>
          </w:p>
        </w:tc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5D12E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rFonts w:cs="Calibri"/>
                <w:b/>
                <w:smallCaps/>
                <w:kern w:val="3"/>
                <w:lang w:eastAsia="zh-CN"/>
              </w:rPr>
            </w:pP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69958" w14:textId="77777777" w:rsidR="008A4A31" w:rsidRPr="008A4A31" w:rsidRDefault="008A4A31" w:rsidP="008A4A31">
            <w:pPr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regionale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59151" w14:textId="77777777" w:rsidR="008A4A31" w:rsidRPr="008A4A31" w:rsidRDefault="008A4A31" w:rsidP="008A4A31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kern w:val="3"/>
                <w:lang w:eastAsia="zh-CN"/>
              </w:rPr>
              <w:t>10</w:t>
            </w:r>
          </w:p>
        </w:tc>
        <w:tc>
          <w:tcPr>
            <w:tcW w:w="2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4D426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</w:p>
        </w:tc>
      </w:tr>
      <w:tr w:rsidR="008A4A31" w:rsidRPr="008A4A31" w14:paraId="78C393F6" w14:textId="77777777" w:rsidTr="008B65F5">
        <w:trPr>
          <w:cantSplit/>
          <w:trHeight w:val="707"/>
        </w:trPr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568E2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rFonts w:cs="Calibri"/>
                <w:b/>
                <w:smallCaps/>
                <w:kern w:val="3"/>
                <w:lang w:eastAsia="zh-CN"/>
              </w:rPr>
            </w:pPr>
          </w:p>
        </w:tc>
        <w:tc>
          <w:tcPr>
            <w:tcW w:w="8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5A40F" w14:textId="77777777" w:rsidR="008A4A31" w:rsidRPr="008A4A31" w:rsidRDefault="008A4A31" w:rsidP="008A4A31">
            <w:pPr>
              <w:suppressAutoHyphens/>
              <w:autoSpaceDN w:val="0"/>
              <w:snapToGrid w:val="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A4A31">
              <w:rPr>
                <w:rFonts w:cs="Calibri"/>
                <w:b/>
                <w:smallCaps/>
                <w:kern w:val="3"/>
                <w:lang w:eastAsia="zh-CN"/>
              </w:rPr>
              <w:t xml:space="preserve">Totale punteggio </w:t>
            </w:r>
          </w:p>
        </w:tc>
      </w:tr>
    </w:tbl>
    <w:p w14:paraId="5D1354CA" w14:textId="49A8B282" w:rsidR="00F04C23" w:rsidRDefault="00F04C23"/>
    <w:p w14:paraId="67D4F8FF" w14:textId="77777777" w:rsidR="00F04C23" w:rsidRDefault="00F04C23"/>
    <w:p w14:paraId="0AF285DA" w14:textId="77777777" w:rsidR="00260546" w:rsidRPr="00F83D31" w:rsidRDefault="00260546" w:rsidP="00260546">
      <w:pPr>
        <w:jc w:val="both"/>
        <w:rPr>
          <w:bCs/>
          <w:iCs/>
          <w:sz w:val="22"/>
          <w:szCs w:val="22"/>
        </w:rPr>
      </w:pPr>
    </w:p>
    <w:p w14:paraId="1505A0FD" w14:textId="77777777" w:rsidR="00260546" w:rsidRDefault="00260546" w:rsidP="00260546">
      <w:pPr>
        <w:tabs>
          <w:tab w:val="left" w:pos="660"/>
          <w:tab w:val="right" w:leader="dot" w:pos="9628"/>
        </w:tabs>
        <w:suppressAutoHyphens/>
      </w:pPr>
    </w:p>
    <w:p w14:paraId="77A9DECF" w14:textId="4AD5A961" w:rsidR="00F04C23" w:rsidRDefault="00F04C23" w:rsidP="00F04C23">
      <w:pPr>
        <w:tabs>
          <w:tab w:val="left" w:pos="-1985"/>
        </w:tabs>
        <w:spacing w:after="120" w:line="320" w:lineRule="exact"/>
        <w:jc w:val="both"/>
        <w:rPr>
          <w:rFonts w:eastAsiaTheme="minorHAnsi"/>
          <w:sz w:val="23"/>
          <w:szCs w:val="23"/>
          <w:lang w:eastAsia="en-US"/>
        </w:rPr>
      </w:pPr>
    </w:p>
    <w:p w14:paraId="01CFC396" w14:textId="77777777" w:rsidR="00F04C23" w:rsidRDefault="00F04C23" w:rsidP="00F04C23">
      <w:pPr>
        <w:tabs>
          <w:tab w:val="left" w:pos="-1985"/>
        </w:tabs>
        <w:spacing w:after="120" w:line="320" w:lineRule="exact"/>
        <w:jc w:val="both"/>
        <w:rPr>
          <w:kern w:val="2"/>
          <w:lang w:eastAsia="ar-SA"/>
        </w:rPr>
      </w:pPr>
    </w:p>
    <w:p w14:paraId="10450491" w14:textId="77777777" w:rsidR="00F04C23" w:rsidRDefault="00F04C23" w:rsidP="00F04C23">
      <w:pPr>
        <w:jc w:val="both"/>
        <w:rPr>
          <w:rFonts w:ascii="Thorndale" w:eastAsia="Andale Sans UI" w:hAnsi="Thorndale" w:cs="MS Gothic"/>
        </w:rPr>
      </w:pPr>
      <w:r>
        <w:rPr>
          <w:rFonts w:ascii="Thorndale" w:eastAsia="Andale Sans UI" w:hAnsi="Thorndale" w:cs="MS Gothic"/>
        </w:rPr>
        <w:t xml:space="preserve">____________________________ il _________________                                            </w:t>
      </w:r>
    </w:p>
    <w:p w14:paraId="42CCE05A" w14:textId="77777777" w:rsidR="00F04C23" w:rsidRDefault="00F04C23" w:rsidP="00F04C23">
      <w:pPr>
        <w:jc w:val="both"/>
        <w:rPr>
          <w:rFonts w:ascii="Thorndale" w:eastAsia="Andale Sans UI" w:hAnsi="Thorndale" w:cs="MS Gothic"/>
        </w:rPr>
      </w:pPr>
    </w:p>
    <w:p w14:paraId="48C7C6F2" w14:textId="77777777" w:rsidR="00F04C23" w:rsidRDefault="00F04C23" w:rsidP="00F04C23">
      <w:pPr>
        <w:ind w:left="5760"/>
        <w:jc w:val="center"/>
        <w:rPr>
          <w:rFonts w:ascii="Thorndale" w:eastAsia="Andale Sans UI" w:hAnsi="Thorndale" w:cs="MS Gothic"/>
        </w:rPr>
      </w:pPr>
      <w:r>
        <w:rPr>
          <w:rFonts w:ascii="Thorndale" w:eastAsia="Andale Sans UI" w:hAnsi="Thorndale" w:cs="MS Gothic"/>
        </w:rPr>
        <w:t xml:space="preserve">Firma </w:t>
      </w:r>
    </w:p>
    <w:p w14:paraId="3327FB1F" w14:textId="77777777" w:rsidR="00F04C23" w:rsidRDefault="00F04C23" w:rsidP="00F04C23">
      <w:pPr>
        <w:ind w:left="5760"/>
        <w:jc w:val="center"/>
        <w:rPr>
          <w:rFonts w:ascii="Thorndale" w:eastAsia="Andale Sans UI" w:hAnsi="Thorndale" w:cs="MS Gothic"/>
        </w:rPr>
      </w:pPr>
      <w:r>
        <w:rPr>
          <w:rFonts w:ascii="Thorndale" w:eastAsia="Andale Sans UI" w:hAnsi="Thorndale" w:cs="MS Gothic"/>
        </w:rPr>
        <w:t>del Titolare/Legale Rappresentante</w:t>
      </w:r>
    </w:p>
    <w:p w14:paraId="1FD9997F" w14:textId="77777777" w:rsidR="00F04C23" w:rsidRDefault="00F04C23" w:rsidP="00F04C23">
      <w:pPr>
        <w:ind w:left="5760"/>
        <w:jc w:val="center"/>
        <w:rPr>
          <w:rFonts w:ascii="Thorndale" w:eastAsia="Andale Sans UI" w:hAnsi="Thorndale" w:cs="MS Gothic"/>
        </w:rPr>
      </w:pPr>
    </w:p>
    <w:p w14:paraId="79E270AE" w14:textId="77777777" w:rsidR="00F04C23" w:rsidRDefault="00F04C23" w:rsidP="00F04C23">
      <w:pPr>
        <w:tabs>
          <w:tab w:val="left" w:pos="-1985"/>
        </w:tabs>
        <w:spacing w:after="120" w:line="320" w:lineRule="exact"/>
        <w:ind w:left="231"/>
        <w:jc w:val="center"/>
        <w:rPr>
          <w:b/>
          <w:sz w:val="12"/>
          <w:lang w:bidi="it-IT"/>
        </w:rPr>
      </w:pPr>
      <w:r>
        <w:rPr>
          <w:rFonts w:ascii="Thorndale" w:eastAsia="Andale Sans UI" w:hAnsi="Thorndale" w:cs="MS Gothic"/>
        </w:rPr>
        <w:tab/>
      </w:r>
      <w:r>
        <w:rPr>
          <w:rFonts w:ascii="Thorndale" w:eastAsia="Andale Sans UI" w:hAnsi="Thorndale" w:cs="MS Gothic"/>
        </w:rPr>
        <w:tab/>
      </w:r>
      <w:r>
        <w:rPr>
          <w:rFonts w:ascii="Thorndale" w:eastAsia="Andale Sans UI" w:hAnsi="Thorndale" w:cs="MS Gothic"/>
        </w:rPr>
        <w:tab/>
      </w:r>
      <w:r>
        <w:rPr>
          <w:rFonts w:ascii="Thorndale" w:eastAsia="Andale Sans UI" w:hAnsi="Thorndale" w:cs="MS Gothic"/>
        </w:rPr>
        <w:tab/>
      </w:r>
      <w:r>
        <w:rPr>
          <w:rFonts w:ascii="Thorndale" w:eastAsia="Andale Sans UI" w:hAnsi="Thorndale" w:cs="MS Gothic"/>
        </w:rPr>
        <w:tab/>
      </w:r>
      <w:r>
        <w:rPr>
          <w:rFonts w:ascii="Thorndale" w:eastAsia="Andale Sans UI" w:hAnsi="Thorndale" w:cs="MS Gothic"/>
        </w:rPr>
        <w:tab/>
      </w:r>
      <w:r>
        <w:rPr>
          <w:rFonts w:ascii="Thorndale" w:eastAsia="Andale Sans UI" w:hAnsi="Thorndale" w:cs="MS Gothic"/>
        </w:rPr>
        <w:tab/>
      </w:r>
      <w:r>
        <w:rPr>
          <w:rFonts w:ascii="Thorndale" w:eastAsia="Andale Sans UI" w:hAnsi="Thorndale" w:cs="MS Gothic"/>
        </w:rPr>
        <w:tab/>
        <w:t>______________________________</w:t>
      </w:r>
    </w:p>
    <w:p w14:paraId="7F09B15A" w14:textId="77777777" w:rsidR="00F04C23" w:rsidRDefault="00F04C23" w:rsidP="00F04C23">
      <w:pPr>
        <w:ind w:left="5354" w:right="594"/>
        <w:jc w:val="center"/>
        <w:rPr>
          <w:sz w:val="22"/>
        </w:rPr>
      </w:pPr>
    </w:p>
    <w:p w14:paraId="31E5CA80" w14:textId="77777777" w:rsidR="00F04C23" w:rsidRDefault="00F04C23" w:rsidP="00F04C23">
      <w:pPr>
        <w:ind w:left="5354" w:right="594"/>
        <w:jc w:val="center"/>
      </w:pPr>
    </w:p>
    <w:p w14:paraId="13FDC482" w14:textId="77777777" w:rsidR="00A0188E" w:rsidRDefault="00A0188E"/>
    <w:sectPr w:rsidR="00A018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07F90" w14:textId="77777777" w:rsidR="00A64732" w:rsidRDefault="00A64732" w:rsidP="00194C53">
      <w:r>
        <w:separator/>
      </w:r>
    </w:p>
  </w:endnote>
  <w:endnote w:type="continuationSeparator" w:id="0">
    <w:p w14:paraId="4C4C0B25" w14:textId="77777777" w:rsidR="00A64732" w:rsidRDefault="00A64732" w:rsidP="00194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charset w:val="00"/>
    <w:family w:val="roman"/>
    <w:pitch w:val="variable"/>
  </w:font>
  <w:font w:name="Thorndale, 'Times New Roman'">
    <w:altName w:val="Times New Roman"/>
    <w:panose1 w:val="00000000000000000000"/>
    <w:charset w:val="00"/>
    <w:family w:val="roman"/>
    <w:notTrueType/>
    <w:pitch w:val="default"/>
  </w:font>
  <w:font w:name="Andale Sans UI"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imSun, 宋体">
    <w:charset w:val="00"/>
    <w:family w:val="auto"/>
    <w:pitch w:val="variable"/>
  </w:font>
  <w:font w:name="Thorndale">
    <w:altName w:val="Times New Roman"/>
    <w:charset w:val="00"/>
    <w:family w:val="roman"/>
    <w:pitch w:val="variable"/>
  </w:font>
  <w:font w:name="Times-Roman">
    <w:charset w:val="00"/>
    <w:family w:val="roman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8C3F9" w14:textId="77777777" w:rsidR="005C1210" w:rsidRDefault="005C121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012DC" w14:textId="77777777" w:rsidR="005C1210" w:rsidRDefault="005C121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45A80" w14:textId="77777777" w:rsidR="005C1210" w:rsidRDefault="005C12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075BE" w14:textId="77777777" w:rsidR="00A64732" w:rsidRDefault="00A64732" w:rsidP="00194C53">
      <w:r>
        <w:separator/>
      </w:r>
    </w:p>
  </w:footnote>
  <w:footnote w:type="continuationSeparator" w:id="0">
    <w:p w14:paraId="1398DA44" w14:textId="77777777" w:rsidR="00A64732" w:rsidRDefault="00A64732" w:rsidP="00194C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904A4" w14:textId="77777777" w:rsidR="005C1210" w:rsidRDefault="005C121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40A66" w14:textId="5A20B817" w:rsidR="00194C53" w:rsidRDefault="00194C53" w:rsidP="00194C53">
    <w:pPr>
      <w:tabs>
        <w:tab w:val="left" w:pos="4200"/>
        <w:tab w:val="center" w:pos="4819"/>
        <w:tab w:val="right" w:pos="9638"/>
      </w:tabs>
      <w:jc w:val="both"/>
    </w:pPr>
    <w:proofErr w:type="spellStart"/>
    <w:r>
      <w:rPr>
        <w:b/>
        <w:bCs/>
        <w:i/>
        <w:iCs/>
        <w:sz w:val="20"/>
      </w:rPr>
      <w:t>Gal</w:t>
    </w:r>
    <w:proofErr w:type="spellEnd"/>
    <w:r>
      <w:rPr>
        <w:b/>
        <w:bCs/>
        <w:i/>
        <w:iCs/>
        <w:sz w:val="20"/>
      </w:rPr>
      <w:t xml:space="preserve"> </w:t>
    </w:r>
    <w:proofErr w:type="spellStart"/>
    <w:r>
      <w:rPr>
        <w:b/>
        <w:bCs/>
        <w:i/>
        <w:iCs/>
        <w:sz w:val="20"/>
      </w:rPr>
      <w:t>Eloro</w:t>
    </w:r>
    <w:proofErr w:type="spellEnd"/>
    <w:r>
      <w:rPr>
        <w:b/>
        <w:bCs/>
        <w:i/>
        <w:iCs/>
        <w:sz w:val="20"/>
      </w:rPr>
      <w:t xml:space="preserve"> </w:t>
    </w:r>
    <w:r>
      <w:rPr>
        <w:b/>
        <w:bCs/>
        <w:i/>
        <w:iCs/>
        <w:sz w:val="20"/>
      </w:rPr>
      <w:tab/>
    </w:r>
    <w:r>
      <w:rPr>
        <w:b/>
        <w:bCs/>
        <w:i/>
        <w:iCs/>
        <w:sz w:val="20"/>
      </w:rPr>
      <w:tab/>
    </w:r>
    <w:r>
      <w:rPr>
        <w:b/>
        <w:bCs/>
        <w:i/>
        <w:iCs/>
        <w:sz w:val="20"/>
      </w:rPr>
      <w:tab/>
    </w:r>
    <w:proofErr w:type="spellStart"/>
    <w:r>
      <w:rPr>
        <w:b/>
        <w:bCs/>
        <w:i/>
        <w:iCs/>
        <w:sz w:val="20"/>
      </w:rPr>
      <w:t>All</w:t>
    </w:r>
    <w:proofErr w:type="spellEnd"/>
    <w:r>
      <w:rPr>
        <w:b/>
        <w:bCs/>
        <w:i/>
        <w:iCs/>
        <w:sz w:val="20"/>
      </w:rPr>
      <w:t xml:space="preserve">. </w:t>
    </w:r>
    <w:r>
      <w:rPr>
        <w:b/>
        <w:bCs/>
        <w:i/>
        <w:iCs/>
        <w:sz w:val="20"/>
      </w:rPr>
      <w:t>3</w:t>
    </w:r>
    <w:r>
      <w:rPr>
        <w:b/>
        <w:bCs/>
        <w:i/>
        <w:iCs/>
        <w:sz w:val="20"/>
      </w:rPr>
      <w:t xml:space="preserve"> – </w:t>
    </w:r>
    <w:r>
      <w:rPr>
        <w:b/>
        <w:bCs/>
        <w:i/>
        <w:iCs/>
        <w:sz w:val="20"/>
      </w:rPr>
      <w:t>Auto</w:t>
    </w:r>
    <w:r w:rsidR="005C1210">
      <w:rPr>
        <w:b/>
        <w:bCs/>
        <w:i/>
        <w:iCs/>
        <w:sz w:val="20"/>
      </w:rPr>
      <w:t>-</w:t>
    </w:r>
    <w:r>
      <w:rPr>
        <w:b/>
        <w:bCs/>
        <w:i/>
        <w:iCs/>
        <w:sz w:val="20"/>
      </w:rPr>
      <w:t>attribuzione del punteggio</w:t>
    </w:r>
  </w:p>
  <w:p w14:paraId="0EEFE351" w14:textId="77777777" w:rsidR="00194C53" w:rsidRDefault="00194C53" w:rsidP="00194C53">
    <w:pPr>
      <w:tabs>
        <w:tab w:val="left" w:pos="4200"/>
        <w:tab w:val="center" w:pos="4819"/>
        <w:tab w:val="right" w:pos="9638"/>
      </w:tabs>
      <w:jc w:val="both"/>
    </w:pPr>
    <w:r>
      <w:rPr>
        <w:b/>
        <w:bCs/>
        <w:i/>
        <w:iCs/>
        <w:sz w:val="20"/>
      </w:rPr>
      <w:t xml:space="preserve">Bando pubblico - PSR Sicilia 2014-2020 </w:t>
    </w:r>
  </w:p>
  <w:p w14:paraId="23F0626F" w14:textId="77777777" w:rsidR="00194C53" w:rsidRDefault="00194C53" w:rsidP="00194C53">
    <w:pPr>
      <w:tabs>
        <w:tab w:val="left" w:pos="4200"/>
        <w:tab w:val="center" w:pos="4819"/>
        <w:tab w:val="right" w:pos="9638"/>
      </w:tabs>
      <w:jc w:val="both"/>
      <w:rPr>
        <w:b/>
        <w:bCs/>
        <w:i/>
        <w:iCs/>
        <w:sz w:val="20"/>
      </w:rPr>
    </w:pPr>
    <w:r>
      <w:rPr>
        <w:b/>
        <w:bCs/>
        <w:i/>
        <w:iCs/>
        <w:sz w:val="20"/>
      </w:rPr>
      <w:t>Sottomisura 16.9</w:t>
    </w:r>
  </w:p>
  <w:p w14:paraId="57FD0527" w14:textId="77777777" w:rsidR="00194C53" w:rsidRDefault="00194C53" w:rsidP="00194C53">
    <w:pPr>
      <w:tabs>
        <w:tab w:val="left" w:pos="4200"/>
        <w:tab w:val="center" w:pos="4819"/>
        <w:tab w:val="right" w:pos="9638"/>
      </w:tabs>
      <w:jc w:val="both"/>
      <w:rPr>
        <w:b/>
        <w:bCs/>
        <w:i/>
        <w:iCs/>
        <w:sz w:val="20"/>
      </w:rPr>
    </w:pPr>
    <w:r>
      <w:rPr>
        <w:b/>
        <w:bCs/>
        <w:i/>
        <w:iCs/>
        <w:sz w:val="20"/>
      </w:rPr>
      <w:t>AZIONE P.A.L. 1.2.4. “AGRISOCIALE”</w:t>
    </w:r>
  </w:p>
  <w:p w14:paraId="7A2EC17D" w14:textId="77777777" w:rsidR="00194C53" w:rsidRDefault="00194C5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C35C" w14:textId="77777777" w:rsidR="005C1210" w:rsidRDefault="005C121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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lang w:val="it-I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9"/>
    <w:multiLevelType w:val="singleLevel"/>
    <w:tmpl w:val="00000009"/>
    <w:name w:val="WW8Num13"/>
    <w:lvl w:ilvl="0">
      <w:start w:val="1"/>
      <w:numFmt w:val="bullet"/>
      <w:lvlText w:val="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multilevel"/>
    <w:tmpl w:val="0000000A"/>
    <w:name w:val="WW8Num15"/>
    <w:lvl w:ilvl="0">
      <w:start w:val="1"/>
      <w:numFmt w:val="bullet"/>
      <w:lvlText w:val="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kern w:val="2"/>
        <w:sz w:val="22"/>
        <w:szCs w:val="22"/>
        <w:lang w:eastAsia="en-US" w:bidi="en-U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B"/>
    <w:multiLevelType w:val="multilevel"/>
    <w:tmpl w:val="0000000B"/>
    <w:name w:val="WW8Num24"/>
    <w:lvl w:ilvl="0">
      <w:start w:val="1"/>
      <w:numFmt w:val="bullet"/>
      <w:lvlText w:val="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C"/>
    <w:multiLevelType w:val="singleLevel"/>
    <w:tmpl w:val="0000000C"/>
    <w:name w:val="WW8Num25"/>
    <w:lvl w:ilvl="0">
      <w:start w:val="1"/>
      <w:numFmt w:val="bullet"/>
      <w:lvlText w:val="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D"/>
    <w:multiLevelType w:val="multilevel"/>
    <w:tmpl w:val="0000000D"/>
    <w:name w:val="WW8Num26"/>
    <w:lvl w:ilvl="0">
      <w:start w:val="1"/>
      <w:numFmt w:val="bullet"/>
      <w:lvlText w:val="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0E"/>
    <w:multiLevelType w:val="multilevel"/>
    <w:tmpl w:val="0000000E"/>
    <w:name w:val="WW8Num30"/>
    <w:lvl w:ilvl="0">
      <w:start w:val="1"/>
      <w:numFmt w:val="bullet"/>
      <w:lvlText w:val=""/>
      <w:lvlJc w:val="left"/>
      <w:pPr>
        <w:tabs>
          <w:tab w:val="num" w:pos="0"/>
        </w:tabs>
        <w:ind w:left="45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000000F"/>
    <w:multiLevelType w:val="singleLevel"/>
    <w:tmpl w:val="0000000F"/>
    <w:name w:val="WW8Num33"/>
    <w:lvl w:ilvl="0">
      <w:start w:val="1"/>
      <w:numFmt w:val="bullet"/>
      <w:lvlText w:val="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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4"/>
        <w:szCs w:val="24"/>
        <w:lang w:val="it-I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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4"/>
        <w:szCs w:val="24"/>
        <w:lang w:val="it-I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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kern w:val="1"/>
        <w:sz w:val="24"/>
        <w:szCs w:val="24"/>
        <w:lang w:val="it-IT" w:eastAsia="en-US" w:bidi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"/>
      <w:lvlJc w:val="left"/>
      <w:pPr>
        <w:tabs>
          <w:tab w:val="num" w:pos="0"/>
        </w:tabs>
        <w:ind w:left="459" w:hanging="360"/>
      </w:pPr>
      <w:rPr>
        <w:rFonts w:ascii="Symbol" w:hAnsi="Symbol" w:cs="Arial" w:hint="default"/>
        <w:w w:val="91"/>
        <w:sz w:val="24"/>
        <w:szCs w:val="24"/>
        <w:lang w:val="it-I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176F2D5B"/>
    <w:multiLevelType w:val="hybridMultilevel"/>
    <w:tmpl w:val="8E2CACD2"/>
    <w:lvl w:ilvl="0" w:tplc="0C6E2F1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E6269E"/>
    <w:multiLevelType w:val="multilevel"/>
    <w:tmpl w:val="D4B6FD08"/>
    <w:lvl w:ilvl="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42336089"/>
    <w:multiLevelType w:val="multilevel"/>
    <w:tmpl w:val="6BFE4F56"/>
    <w:lvl w:ilvl="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48A7765A"/>
    <w:multiLevelType w:val="hybridMultilevel"/>
    <w:tmpl w:val="48C073D2"/>
    <w:lvl w:ilvl="0" w:tplc="0C6E2F1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096269"/>
    <w:multiLevelType w:val="multilevel"/>
    <w:tmpl w:val="0938EEBE"/>
    <w:lvl w:ilvl="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622B4E4B"/>
    <w:multiLevelType w:val="multilevel"/>
    <w:tmpl w:val="99E43DF8"/>
    <w:lvl w:ilvl="0">
      <w:start w:val="1"/>
      <w:numFmt w:val="bullet"/>
      <w:lvlText w:val=""/>
      <w:lvlJc w:val="left"/>
      <w:pPr>
        <w:ind w:left="45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6C6708BA"/>
    <w:multiLevelType w:val="hybridMultilevel"/>
    <w:tmpl w:val="D97ACC46"/>
    <w:lvl w:ilvl="0" w:tplc="0C6E2F1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15"/>
  </w:num>
  <w:num w:numId="4">
    <w:abstractNumId w:val="18"/>
  </w:num>
  <w:num w:numId="5">
    <w:abstractNumId w:val="19"/>
  </w:num>
  <w:num w:numId="6">
    <w:abstractNumId w:val="13"/>
  </w:num>
  <w:num w:numId="7">
    <w:abstractNumId w:val="16"/>
  </w:num>
  <w:num w:numId="8">
    <w:abstractNumId w:val="8"/>
  </w:num>
  <w:num w:numId="9">
    <w:abstractNumId w:val="2"/>
  </w:num>
  <w:num w:numId="10">
    <w:abstractNumId w:val="3"/>
  </w:num>
  <w:num w:numId="11">
    <w:abstractNumId w:val="4"/>
  </w:num>
  <w:num w:numId="12">
    <w:abstractNumId w:val="6"/>
  </w:num>
  <w:num w:numId="13">
    <w:abstractNumId w:val="7"/>
  </w:num>
  <w:num w:numId="14">
    <w:abstractNumId w:val="5"/>
  </w:num>
  <w:num w:numId="15">
    <w:abstractNumId w:val="0"/>
  </w:num>
  <w:num w:numId="16">
    <w:abstractNumId w:val="1"/>
  </w:num>
  <w:num w:numId="17">
    <w:abstractNumId w:val="9"/>
  </w:num>
  <w:num w:numId="18">
    <w:abstractNumId w:val="10"/>
  </w:num>
  <w:num w:numId="19">
    <w:abstractNumId w:val="1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546"/>
    <w:rsid w:val="00025FEA"/>
    <w:rsid w:val="00194C53"/>
    <w:rsid w:val="001D3863"/>
    <w:rsid w:val="00260546"/>
    <w:rsid w:val="002B4EDD"/>
    <w:rsid w:val="00370A29"/>
    <w:rsid w:val="003E0148"/>
    <w:rsid w:val="00496D7E"/>
    <w:rsid w:val="005947FB"/>
    <w:rsid w:val="005B5BBA"/>
    <w:rsid w:val="005C1210"/>
    <w:rsid w:val="006D64D9"/>
    <w:rsid w:val="00793EB2"/>
    <w:rsid w:val="008A4A31"/>
    <w:rsid w:val="008E7278"/>
    <w:rsid w:val="00A0188E"/>
    <w:rsid w:val="00A43E26"/>
    <w:rsid w:val="00A64732"/>
    <w:rsid w:val="00B12446"/>
    <w:rsid w:val="00D8273F"/>
    <w:rsid w:val="00DF45CE"/>
    <w:rsid w:val="00F0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DEA239"/>
  <w15:docId w15:val="{A024941F-FD91-4C99-B042-FDC69960D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0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rsid w:val="002B4EDD"/>
    <w:pPr>
      <w:suppressAutoHyphens/>
      <w:ind w:left="700" w:hanging="428"/>
    </w:pPr>
    <w:rPr>
      <w:kern w:val="1"/>
      <w:sz w:val="22"/>
      <w:szCs w:val="22"/>
      <w:lang w:val="en-US" w:eastAsia="ar-SA"/>
    </w:rPr>
  </w:style>
  <w:style w:type="paragraph" w:customStyle="1" w:styleId="Default">
    <w:name w:val="Default"/>
    <w:rsid w:val="002B4EDD"/>
    <w:pPr>
      <w:suppressAutoHyphens/>
      <w:spacing w:after="0" w:line="240" w:lineRule="auto"/>
    </w:pPr>
    <w:rPr>
      <w:rFonts w:ascii="TimesNewRoman" w:eastAsia="Arial" w:hAnsi="TimesNewRoman" w:cs="TimesNewRoman"/>
      <w:kern w:val="1"/>
      <w:sz w:val="20"/>
      <w:szCs w:val="20"/>
      <w:lang w:eastAsia="ar-SA"/>
    </w:rPr>
  </w:style>
  <w:style w:type="paragraph" w:customStyle="1" w:styleId="Standarduser">
    <w:name w:val="Standard (user)"/>
    <w:rsid w:val="00F04C23"/>
    <w:pPr>
      <w:widowControl w:val="0"/>
      <w:suppressAutoHyphens/>
      <w:autoSpaceDN w:val="0"/>
      <w:spacing w:after="0" w:line="240" w:lineRule="auto"/>
    </w:pPr>
    <w:rPr>
      <w:rFonts w:ascii="Thorndale, 'Times New Roman'" w:eastAsia="Andale Sans UI" w:hAnsi="Thorndale, 'Times New Roman'" w:cs="MS Gothic"/>
      <w:kern w:val="3"/>
      <w:sz w:val="24"/>
      <w:szCs w:val="24"/>
      <w:lang w:eastAsia="zh-CN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F04C23"/>
    <w:pPr>
      <w:widowControl w:val="0"/>
      <w:autoSpaceDE w:val="0"/>
      <w:autoSpaceDN w:val="0"/>
      <w:ind w:left="292"/>
    </w:pPr>
    <w:rPr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F04C23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F04C23"/>
    <w:pPr>
      <w:widowControl w:val="0"/>
      <w:autoSpaceDE w:val="0"/>
      <w:autoSpaceDN w:val="0"/>
    </w:pPr>
    <w:rPr>
      <w:sz w:val="22"/>
      <w:szCs w:val="22"/>
      <w:lang w:bidi="it-IT"/>
    </w:rPr>
  </w:style>
  <w:style w:type="table" w:styleId="Grigliatabella">
    <w:name w:val="Table Grid"/>
    <w:basedOn w:val="Tabellanormale"/>
    <w:uiPriority w:val="59"/>
    <w:rsid w:val="001D3863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94C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4C5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94C5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4C5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</dc:creator>
  <cp:keywords/>
  <dc:description/>
  <cp:lastModifiedBy>massimo caruso</cp:lastModifiedBy>
  <cp:revision>6</cp:revision>
  <dcterms:created xsi:type="dcterms:W3CDTF">2021-03-17T17:18:00Z</dcterms:created>
  <dcterms:modified xsi:type="dcterms:W3CDTF">2021-08-25T13:45:00Z</dcterms:modified>
</cp:coreProperties>
</file>